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3D301" w14:textId="1F1AE1D3" w:rsidR="00A5759E" w:rsidRDefault="00026135" w:rsidP="00A5759E">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516738912"/>
      <w:bookmarkStart w:id="4" w:name="_Toc23926984"/>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0"/>
      <w:bookmarkEnd w:id="1"/>
      <w:bookmarkEnd w:id="2"/>
      <w:r w:rsidRPr="00FD2948">
        <w:rPr>
          <w:color w:val="auto"/>
        </w:rPr>
        <w:t>8 DO SWZ – WYKAZ OSÓB</w:t>
      </w:r>
      <w:r>
        <w:rPr>
          <w:rFonts w:ascii="Calibri" w:eastAsia="Times New Roman" w:hAnsi="Calibri" w:cs="Calibri"/>
          <w:bCs w:val="0"/>
          <w:color w:val="auto"/>
          <w:szCs w:val="20"/>
        </w:rPr>
        <w:tab/>
      </w:r>
      <w:r w:rsidR="00A5759E" w:rsidRPr="00B172A9">
        <w:rPr>
          <w:rFonts w:ascii="Calibri" w:eastAsia="Times New Roman" w:hAnsi="Calibri" w:cs="Calibri"/>
          <w:bCs w:val="0"/>
          <w:color w:val="auto"/>
          <w:szCs w:val="20"/>
        </w:rPr>
        <w:t>POST/DYS/OR/</w:t>
      </w:r>
      <w:r w:rsidR="00F82F8C">
        <w:rPr>
          <w:rFonts w:ascii="Calibri" w:eastAsia="Times New Roman" w:hAnsi="Calibri" w:cs="Calibri"/>
          <w:bCs w:val="0"/>
          <w:color w:val="auto"/>
          <w:szCs w:val="20"/>
        </w:rPr>
        <w:t>G</w:t>
      </w:r>
      <w:r w:rsidR="00A5759E" w:rsidRPr="00B172A9">
        <w:rPr>
          <w:rFonts w:ascii="Calibri" w:eastAsia="Times New Roman" w:hAnsi="Calibri" w:cs="Calibri"/>
          <w:bCs w:val="0"/>
          <w:color w:val="auto"/>
          <w:szCs w:val="20"/>
        </w:rPr>
        <w:t>Z/</w:t>
      </w:r>
      <w:r w:rsidR="006B6071">
        <w:rPr>
          <w:rFonts w:cs="Calibri"/>
          <w:caps/>
          <w:color w:val="auto"/>
          <w:kern w:val="28"/>
        </w:rPr>
        <w:t>04282</w:t>
      </w:r>
      <w:r w:rsidR="00A5759E" w:rsidRPr="00B172A9">
        <w:rPr>
          <w:rFonts w:ascii="Calibri" w:eastAsia="Times New Roman" w:hAnsi="Calibri" w:cs="Calibri"/>
          <w:bCs w:val="0"/>
          <w:color w:val="auto"/>
          <w:szCs w:val="20"/>
        </w:rPr>
        <w:t>/202</w:t>
      </w:r>
      <w:r w:rsidR="00A5759E">
        <w:rPr>
          <w:rFonts w:ascii="Calibri" w:eastAsia="Times New Roman" w:hAnsi="Calibri" w:cs="Calibri"/>
          <w:bCs w:val="0"/>
          <w:color w:val="auto"/>
          <w:szCs w:val="20"/>
        </w:rPr>
        <w:t>5</w:t>
      </w:r>
    </w:p>
    <w:tbl>
      <w:tblPr>
        <w:tblStyle w:val="Tabela-Siatka"/>
        <w:tblW w:w="10034"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685"/>
      </w:tblGrid>
      <w:tr w:rsidR="00026135" w:rsidRPr="006B56FD" w14:paraId="15AFDA46" w14:textId="77777777" w:rsidTr="00A5759E">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3"/>
    <w:bookmarkEnd w:id="4"/>
    <w:p w14:paraId="30522713" w14:textId="2A59587A"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3631A4" w:rsidRPr="003631A4">
        <w:rPr>
          <w:rFonts w:ascii="Calibri" w:hAnsi="Calibri" w:cs="Arial"/>
          <w:b/>
          <w:i/>
          <w:snapToGrid w:val="0"/>
          <w:color w:val="000000"/>
          <w:sz w:val="22"/>
          <w:szCs w:val="22"/>
        </w:rPr>
        <w:t>Roboty budowlane linie SN na terenie działania RE Mielec - 2 części</w:t>
      </w:r>
      <w:r w:rsidR="00F82F8C">
        <w:rPr>
          <w:rFonts w:ascii="Calibri" w:hAnsi="Calibri" w:cs="Arial"/>
          <w:b/>
          <w:i/>
          <w:snapToGrid w:val="0"/>
          <w:color w:val="000000"/>
          <w:sz w:val="22"/>
          <w:szCs w:val="22"/>
        </w:rPr>
        <w:t xml:space="preserve">” </w:t>
      </w:r>
      <w:r w:rsidR="00FD2948" w:rsidRPr="00FD2948">
        <w:rPr>
          <w:rFonts w:asciiTheme="minorHAnsi" w:hAnsiTheme="minorHAnsi" w:cstheme="minorHAnsi"/>
          <w:sz w:val="22"/>
          <w:szCs w:val="22"/>
        </w:rPr>
        <w:t>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p w14:paraId="3809F1A4" w14:textId="44E1D404" w:rsidR="000F1B25" w:rsidRPr="000F1B25" w:rsidRDefault="000F1B25" w:rsidP="00AD3AA7">
      <w:pPr>
        <w:pStyle w:val="opis"/>
        <w:spacing w:after="240" w:line="240" w:lineRule="auto"/>
        <w:ind w:left="0" w:right="-286"/>
        <w:rPr>
          <w:rFonts w:ascii="Calibri" w:hAnsi="Calibri" w:cs="Calibri"/>
          <w:sz w:val="18"/>
          <w:szCs w:val="22"/>
        </w:rPr>
      </w:pP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5" w:name="_Toc18342848"/>
      <w:bookmarkStart w:id="6" w:name="_Toc54073231"/>
      <w:bookmarkStart w:id="7" w:name="_Toc57057714"/>
      <w:bookmarkStart w:id="8" w:name="_Toc57122890"/>
      <w:bookmarkStart w:id="9" w:name="_Toc57637479"/>
      <w:r w:rsidRPr="00FD2948">
        <w:rPr>
          <w:rFonts w:cs="Calibri"/>
          <w:i/>
          <w:sz w:val="16"/>
          <w:szCs w:val="18"/>
        </w:rPr>
        <w:t>UWAGA: Należy dostosować ilość wierszy do ilości wymaganych osób</w:t>
      </w:r>
      <w:bookmarkEnd w:id="5"/>
      <w:bookmarkEnd w:id="6"/>
      <w:bookmarkEnd w:id="7"/>
      <w:bookmarkEnd w:id="8"/>
      <w:bookmarkEnd w:id="9"/>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A5759E">
      <w:footerReference w:type="default" r:id="rId13"/>
      <w:headerReference w:type="first" r:id="rId14"/>
      <w:pgSz w:w="11906" w:h="16838" w:code="9"/>
      <w:pgMar w:top="964" w:right="851" w:bottom="964"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AB087" w14:textId="77777777" w:rsidR="008577E8" w:rsidRDefault="008577E8" w:rsidP="004A302B">
      <w:pPr>
        <w:spacing w:line="240" w:lineRule="auto"/>
      </w:pPr>
      <w:r>
        <w:separator/>
      </w:r>
    </w:p>
  </w:endnote>
  <w:endnote w:type="continuationSeparator" w:id="0">
    <w:p w14:paraId="3D0793A0" w14:textId="77777777" w:rsidR="008577E8" w:rsidRDefault="008577E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B1ABD" w14:textId="77777777" w:rsidR="008577E8" w:rsidRDefault="008577E8" w:rsidP="004A302B">
      <w:pPr>
        <w:spacing w:line="240" w:lineRule="auto"/>
      </w:pPr>
      <w:r>
        <w:separator/>
      </w:r>
    </w:p>
  </w:footnote>
  <w:footnote w:type="continuationSeparator" w:id="0">
    <w:p w14:paraId="377EFFA2" w14:textId="77777777" w:rsidR="008577E8" w:rsidRDefault="008577E8"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1596258" w:rsidR="00BB4FE7" w:rsidRPr="00BB4FE7" w:rsidRDefault="00A5759E" w:rsidP="00A5759E">
    <w:pPr>
      <w:pStyle w:val="Nagwek"/>
      <w:tabs>
        <w:tab w:val="left" w:pos="2580"/>
        <w:tab w:val="left" w:pos="2985"/>
      </w:tabs>
      <w:spacing w:after="840"/>
      <w:jc w:val="left"/>
      <w:rPr>
        <w:rFonts w:asciiTheme="minorHAnsi" w:hAnsiTheme="minorHAnsi"/>
        <w:b/>
        <w:bCs/>
        <w:color w:val="1F497D" w:themeColor="text2"/>
        <w:sz w:val="16"/>
        <w:szCs w:val="16"/>
      </w:rPr>
    </w:pPr>
    <w:r>
      <w:rPr>
        <w:rFonts w:asciiTheme="minorHAnsi" w:hAnsiTheme="minorHAnsi"/>
        <w:b/>
        <w:bCs/>
        <w:noProof/>
        <w:color w:val="1F497D" w:themeColor="text2"/>
        <w:sz w:val="16"/>
        <w:szCs w:val="16"/>
        <w:lang w:eastAsia="pl-PL"/>
      </w:rPr>
      <w:drawing>
        <wp:anchor distT="0" distB="0" distL="114300" distR="114300" simplePos="0" relativeHeight="251658240" behindDoc="0" locked="0" layoutInCell="1" allowOverlap="1" wp14:anchorId="228F71BA" wp14:editId="5B9B56AF">
          <wp:simplePos x="0" y="0"/>
          <wp:positionH relativeFrom="page">
            <wp:posOffset>504190</wp:posOffset>
          </wp:positionH>
          <wp:positionV relativeFrom="page">
            <wp:posOffset>431800</wp:posOffset>
          </wp:positionV>
          <wp:extent cx="752475" cy="590550"/>
          <wp:effectExtent l="0" t="0" r="9525" b="0"/>
          <wp:wrapNone/>
          <wp:docPr id="1" name="Obraz 1"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493568012">
    <w:abstractNumId w:val="22"/>
  </w:num>
  <w:num w:numId="2" w16cid:durableId="492380929">
    <w:abstractNumId w:val="9"/>
  </w:num>
  <w:num w:numId="3" w16cid:durableId="2016570714">
    <w:abstractNumId w:val="4"/>
  </w:num>
  <w:num w:numId="4" w16cid:durableId="965938032">
    <w:abstractNumId w:val="36"/>
  </w:num>
  <w:num w:numId="5" w16cid:durableId="188951414">
    <w:abstractNumId w:val="19"/>
  </w:num>
  <w:num w:numId="6" w16cid:durableId="1333606215">
    <w:abstractNumId w:val="14"/>
  </w:num>
  <w:num w:numId="7" w16cid:durableId="1646205139">
    <w:abstractNumId w:val="27"/>
  </w:num>
  <w:num w:numId="8" w16cid:durableId="1801650560">
    <w:abstractNumId w:val="44"/>
  </w:num>
  <w:num w:numId="9" w16cid:durableId="1048530202">
    <w:abstractNumId w:val="12"/>
  </w:num>
  <w:num w:numId="10" w16cid:durableId="2019846555">
    <w:abstractNumId w:val="33"/>
  </w:num>
  <w:num w:numId="11" w16cid:durableId="1732269440">
    <w:abstractNumId w:val="24"/>
  </w:num>
  <w:num w:numId="12" w16cid:durableId="331026526">
    <w:abstractNumId w:val="18"/>
  </w:num>
  <w:num w:numId="13" w16cid:durableId="1697391172">
    <w:abstractNumId w:val="10"/>
  </w:num>
  <w:num w:numId="14" w16cid:durableId="904410835">
    <w:abstractNumId w:val="25"/>
  </w:num>
  <w:num w:numId="15" w16cid:durableId="137503464">
    <w:abstractNumId w:val="35"/>
  </w:num>
  <w:num w:numId="16" w16cid:durableId="1380394056">
    <w:abstractNumId w:val="32"/>
  </w:num>
  <w:num w:numId="17" w16cid:durableId="2136438116">
    <w:abstractNumId w:val="45"/>
  </w:num>
  <w:num w:numId="18" w16cid:durableId="231622996">
    <w:abstractNumId w:val="16"/>
  </w:num>
  <w:num w:numId="19" w16cid:durableId="483207999">
    <w:abstractNumId w:val="5"/>
  </w:num>
  <w:num w:numId="20" w16cid:durableId="613295076">
    <w:abstractNumId w:val="29"/>
  </w:num>
  <w:num w:numId="21" w16cid:durableId="117180007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01258465">
    <w:abstractNumId w:val="7"/>
  </w:num>
  <w:num w:numId="23" w16cid:durableId="1274288539">
    <w:abstractNumId w:val="47"/>
  </w:num>
  <w:num w:numId="24" w16cid:durableId="630206224">
    <w:abstractNumId w:val="8"/>
  </w:num>
  <w:num w:numId="25" w16cid:durableId="1789010688">
    <w:abstractNumId w:val="20"/>
  </w:num>
  <w:num w:numId="26" w16cid:durableId="2120563829">
    <w:abstractNumId w:val="13"/>
  </w:num>
  <w:num w:numId="27" w16cid:durableId="1433211062">
    <w:abstractNumId w:val="23"/>
  </w:num>
  <w:num w:numId="28" w16cid:durableId="567300907">
    <w:abstractNumId w:val="6"/>
  </w:num>
  <w:num w:numId="29" w16cid:durableId="456340445">
    <w:abstractNumId w:val="21"/>
  </w:num>
  <w:num w:numId="30" w16cid:durableId="1363558940">
    <w:abstractNumId w:val="28"/>
  </w:num>
  <w:num w:numId="31" w16cid:durableId="154030622">
    <w:abstractNumId w:val="26"/>
  </w:num>
  <w:num w:numId="32" w16cid:durableId="1662807411">
    <w:abstractNumId w:val="31"/>
  </w:num>
  <w:num w:numId="33" w16cid:durableId="1837302636">
    <w:abstractNumId w:val="34"/>
  </w:num>
  <w:num w:numId="34" w16cid:durableId="289823454">
    <w:abstractNumId w:val="15"/>
  </w:num>
  <w:num w:numId="35" w16cid:durableId="1252591062">
    <w:abstractNumId w:val="17"/>
  </w:num>
  <w:num w:numId="36" w16cid:durableId="288436768">
    <w:abstractNumId w:val="3"/>
  </w:num>
  <w:num w:numId="37" w16cid:durableId="84154432">
    <w:abstractNumId w:val="42"/>
  </w:num>
  <w:num w:numId="38" w16cid:durableId="55668586">
    <w:abstractNumId w:val="39"/>
  </w:num>
  <w:num w:numId="39" w16cid:durableId="1343239296">
    <w:abstractNumId w:val="46"/>
  </w:num>
  <w:num w:numId="40" w16cid:durableId="889003609">
    <w:abstractNumId w:val="37"/>
  </w:num>
  <w:num w:numId="41" w16cid:durableId="79713958">
    <w:abstractNumId w:val="30"/>
  </w:num>
  <w:num w:numId="42" w16cid:durableId="6911478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2331937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403485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36436703">
    <w:abstractNumId w:val="43"/>
  </w:num>
  <w:num w:numId="46" w16cid:durableId="1879388800">
    <w:abstractNumId w:val="41"/>
  </w:num>
  <w:num w:numId="47" w16cid:durableId="2140948843">
    <w:abstractNumId w:val="40"/>
  </w:num>
  <w:num w:numId="48" w16cid:durableId="1817335677">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502E"/>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160"/>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0241"/>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21F1"/>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39CE"/>
    <w:rsid w:val="002B47EA"/>
    <w:rsid w:val="002B4BFC"/>
    <w:rsid w:val="002B4D64"/>
    <w:rsid w:val="002B5817"/>
    <w:rsid w:val="002B62C6"/>
    <w:rsid w:val="002B6F98"/>
    <w:rsid w:val="002B7865"/>
    <w:rsid w:val="002C107F"/>
    <w:rsid w:val="002C3573"/>
    <w:rsid w:val="002C6CE5"/>
    <w:rsid w:val="002C745A"/>
    <w:rsid w:val="002C7646"/>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31A4"/>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4F3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6B5"/>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5E35"/>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6071"/>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4A44"/>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7E8"/>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50C0"/>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5759E"/>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3970"/>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15E2"/>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6F7B"/>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67081"/>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2906"/>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5781B"/>
    <w:rsid w:val="00D60F88"/>
    <w:rsid w:val="00D61407"/>
    <w:rsid w:val="00D648A8"/>
    <w:rsid w:val="00D649DA"/>
    <w:rsid w:val="00D64A9B"/>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0FA"/>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2F8C"/>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POST/DYS/OR/GZ/04282/2025                         </dmsv2SWPP2ObjectNumber>
    <dmsv2SWPP2SumMD5 xmlns="http://schemas.microsoft.com/sharepoint/v3">0dd11622d24b42ef0929bdf37e77c2b3</dmsv2SWPP2SumMD5>
    <dmsv2BaseMoved xmlns="http://schemas.microsoft.com/sharepoint/v3">false</dmsv2BaseMoved>
    <dmsv2BaseIsSensitive xmlns="http://schemas.microsoft.com/sharepoint/v3">true</dmsv2BaseIsSensitive>
    <dmsv2SWPP2IDSWPP2 xmlns="http://schemas.microsoft.com/sharepoint/v3">700174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23866441</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00000001000700030000000d000000000001</dmsv2SWPP2ObjectDepartment>
    <dmsv2SWPP2ObjectName xmlns="http://schemas.microsoft.com/sharepoint/v3">Postępowanie</dmsv2SWPP2ObjectName>
    <_dlc_DocId xmlns="a19cb1c7-c5c7-46d4-85ae-d83685407bba">DPFVW34YURAE-834641568-11911</_dlc_DocId>
    <_dlc_DocIdUrl xmlns="a19cb1c7-c5c7-46d4-85ae-d83685407bba">
      <Url>https://swpp2.dms.gkpge.pl/sites/40/_layouts/15/DocIdRedir.aspx?ID=DPFVW34YURAE-834641568-11911</Url>
      <Description>DPFVW34YURAE-834641568-11911</Description>
    </_dlc_DocIdUrl>
  </documentManagement>
</p:propertie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45101E20-0C8D-4296-B3B5-C0492318D442}"/>
</file>

<file path=customXml/itemProps2.xml><?xml version="1.0" encoding="utf-8"?>
<ds:datastoreItem xmlns:ds="http://schemas.openxmlformats.org/officeDocument/2006/customXml" ds:itemID="{A034B522-915D-454C-907F-4CB684DD99CB}">
  <ds:schemaRefs>
    <ds:schemaRef ds:uri="http://schemas.microsoft.com/sharepoint/event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C04599C9-9471-4E6A-83B7-2DC5DA4A7AA4}">
  <ds:schemaRefs>
    <ds:schemaRef ds:uri="http://schemas.openxmlformats.org/officeDocument/2006/bibliography"/>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221</Words>
  <Characters>1329</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23</cp:revision>
  <cp:lastPrinted>2020-02-27T07:25:00Z</cp:lastPrinted>
  <dcterms:created xsi:type="dcterms:W3CDTF">2022-12-16T11:52:00Z</dcterms:created>
  <dcterms:modified xsi:type="dcterms:W3CDTF">2025-11-27T10:23:00Z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00b3ee66-f144-4a99-bc6e-726d679a15c3</vt:lpwstr>
  </property>
</Properties>
</file>